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88220" w14:textId="176A26CE" w:rsidR="00AD319C" w:rsidRDefault="007A5364" w:rsidP="00BC45A7">
      <w:pPr>
        <w:pStyle w:val="berschrift1"/>
      </w:pPr>
      <w:r>
        <w:t>Skripte des Programms „mini-</w:t>
      </w:r>
      <w:proofErr w:type="spellStart"/>
      <w:r>
        <w:t>entdecken.hex</w:t>
      </w:r>
      <w:proofErr w:type="spellEnd"/>
      <w:r>
        <w:t>“</w:t>
      </w:r>
    </w:p>
    <w:p w14:paraId="5E5F7404" w14:textId="7D6FD03B" w:rsidR="007A5364" w:rsidRPr="007A5364" w:rsidRDefault="003C6719" w:rsidP="007A5364">
      <w:r>
        <w:rPr>
          <w:noProof/>
        </w:rPr>
        <w:drawing>
          <wp:inline distT="0" distB="0" distL="0" distR="0" wp14:anchorId="459460E5" wp14:editId="547CEECA">
            <wp:extent cx="5281574" cy="8466103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ini-Screensho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7306" cy="8475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A5364" w:rsidRPr="007A5364" w:rsidSect="0037159F">
      <w:headerReference w:type="default" r:id="rId9"/>
      <w:footerReference w:type="default" r:id="rId10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E0AFA3" w14:textId="77777777" w:rsidR="008229CA" w:rsidRDefault="008229CA">
      <w:r>
        <w:separator/>
      </w:r>
    </w:p>
  </w:endnote>
  <w:endnote w:type="continuationSeparator" w:id="0">
    <w:p w14:paraId="60491190" w14:textId="77777777" w:rsidR="008229CA" w:rsidRDefault="00822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DCF61" w14:textId="42973021" w:rsidR="00562BB8" w:rsidRPr="00363E34" w:rsidRDefault="00363E34" w:rsidP="00363E34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54841F5C" wp14:editId="6BB3E775">
          <wp:simplePos x="0" y="0"/>
          <wp:positionH relativeFrom="column">
            <wp:posOffset>5244465</wp:posOffset>
          </wp:positionH>
          <wp:positionV relativeFrom="paragraph">
            <wp:posOffset>28575</wp:posOffset>
          </wp:positionV>
          <wp:extent cx="514350" cy="17970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-NC</w:t>
    </w:r>
    <w:r w:rsidRPr="00AC266D">
      <w:rPr>
        <w:rFonts w:cs="Arial"/>
        <w:sz w:val="16"/>
        <w:szCs w:val="16"/>
      </w:rPr>
      <w:t xml:space="preserve">-SA 3.0 DE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B40716">
      <w:rPr>
        <w:rFonts w:cs="Arial"/>
        <w:noProof/>
        <w:sz w:val="16"/>
        <w:szCs w:val="16"/>
      </w:rPr>
      <w:t>30.08.2018</w:t>
    </w:r>
    <w:r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D868F" w14:textId="77777777" w:rsidR="008229CA" w:rsidRDefault="008229CA">
      <w:r>
        <w:separator/>
      </w:r>
    </w:p>
  </w:footnote>
  <w:footnote w:type="continuationSeparator" w:id="0">
    <w:p w14:paraId="37E484F9" w14:textId="77777777" w:rsidR="008229CA" w:rsidRDefault="00822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 w14:paraId="4852BB05" w14:textId="77777777">
      <w:tc>
        <w:tcPr>
          <w:tcW w:w="1008" w:type="dxa"/>
        </w:tcPr>
        <w:p w14:paraId="385533F6" w14:textId="77777777"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4B1E0A96" wp14:editId="5A88FDF9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14:paraId="37B73D28" w14:textId="77777777" w:rsidR="00562BB8" w:rsidRDefault="00E22E59" w:rsidP="0037159F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 xml:space="preserve">Messungen durchführen mit dem </w:t>
          </w:r>
          <w:proofErr w:type="spellStart"/>
          <w:r w:rsidR="00BD04B1">
            <w:rPr>
              <w:b/>
              <w:sz w:val="32"/>
              <w:szCs w:val="32"/>
            </w:rPr>
            <w:t>Calliope</w:t>
          </w:r>
          <w:proofErr w:type="spellEnd"/>
          <w:r w:rsidR="00BD04B1">
            <w:rPr>
              <w:b/>
              <w:sz w:val="32"/>
              <w:szCs w:val="32"/>
            </w:rPr>
            <w:t xml:space="preserve"> </w:t>
          </w:r>
        </w:p>
        <w:p w14:paraId="0BB20ABD" w14:textId="77777777" w:rsidR="00562BB8" w:rsidRPr="0037159F" w:rsidRDefault="00562BB8" w:rsidP="0037159F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 w:rsidRPr="0037159F">
            <w:rPr>
              <w:b/>
              <w:sz w:val="24"/>
            </w:rPr>
            <w:t xml:space="preserve">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 xml:space="preserve">Vorname: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>Klasse:</w:t>
          </w:r>
        </w:p>
      </w:tc>
    </w:tr>
  </w:tbl>
  <w:p w14:paraId="28DD77CC" w14:textId="77777777" w:rsidR="00562BB8" w:rsidRPr="00630410" w:rsidRDefault="00562BB8">
    <w:pPr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3" w15:restartNumberingAfterBreak="0">
    <w:nsid w:val="02C9128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5E41F73"/>
    <w:multiLevelType w:val="hybridMultilevel"/>
    <w:tmpl w:val="0FDE34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F24B03"/>
    <w:multiLevelType w:val="hybridMultilevel"/>
    <w:tmpl w:val="EED4B930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13B445E"/>
    <w:multiLevelType w:val="hybridMultilevel"/>
    <w:tmpl w:val="F6968346"/>
    <w:lvl w:ilvl="0" w:tplc="04070011">
      <w:start w:val="1"/>
      <w:numFmt w:val="decimal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4110134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7BA7028"/>
    <w:multiLevelType w:val="hybridMultilevel"/>
    <w:tmpl w:val="03B46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AB63A96"/>
    <w:multiLevelType w:val="hybridMultilevel"/>
    <w:tmpl w:val="B184C278"/>
    <w:lvl w:ilvl="0" w:tplc="36CE0D88">
      <w:start w:val="1"/>
      <w:numFmt w:val="decimal"/>
      <w:pStyle w:val="Autrag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15074B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FB13902"/>
    <w:multiLevelType w:val="hybridMultilevel"/>
    <w:tmpl w:val="8C088F1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FB033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A97E1B"/>
    <w:multiLevelType w:val="hybridMultilevel"/>
    <w:tmpl w:val="E960B7BC"/>
    <w:lvl w:ilvl="0" w:tplc="2E9C88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8B04F0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4E95271"/>
    <w:multiLevelType w:val="hybridMultilevel"/>
    <w:tmpl w:val="390A9E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C92550"/>
    <w:multiLevelType w:val="hybridMultilevel"/>
    <w:tmpl w:val="56126D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14"/>
  </w:num>
  <w:num w:numId="7">
    <w:abstractNumId w:val="15"/>
  </w:num>
  <w:num w:numId="8">
    <w:abstractNumId w:val="3"/>
  </w:num>
  <w:num w:numId="9">
    <w:abstractNumId w:val="11"/>
  </w:num>
  <w:num w:numId="10">
    <w:abstractNumId w:val="11"/>
  </w:num>
  <w:num w:numId="11">
    <w:abstractNumId w:val="11"/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5"/>
  </w:num>
  <w:num w:numId="15">
    <w:abstractNumId w:val="18"/>
  </w:num>
  <w:num w:numId="16">
    <w:abstractNumId w:val="17"/>
  </w:num>
  <w:num w:numId="17">
    <w:abstractNumId w:val="9"/>
  </w:num>
  <w:num w:numId="18">
    <w:abstractNumId w:val="4"/>
  </w:num>
  <w:num w:numId="19">
    <w:abstractNumId w:val="6"/>
  </w:num>
  <w:num w:numId="20">
    <w:abstractNumId w:val="12"/>
  </w:num>
  <w:num w:numId="21">
    <w:abstractNumId w:val="8"/>
  </w:num>
  <w:num w:numId="22">
    <w:abstractNumId w:val="1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970"/>
    <w:rsid w:val="00046467"/>
    <w:rsid w:val="0008369F"/>
    <w:rsid w:val="00143365"/>
    <w:rsid w:val="001570DA"/>
    <w:rsid w:val="001A3A36"/>
    <w:rsid w:val="001E359A"/>
    <w:rsid w:val="002245D1"/>
    <w:rsid w:val="00225B98"/>
    <w:rsid w:val="002D71BC"/>
    <w:rsid w:val="003437A2"/>
    <w:rsid w:val="0035460B"/>
    <w:rsid w:val="00363E34"/>
    <w:rsid w:val="0037159F"/>
    <w:rsid w:val="003771C9"/>
    <w:rsid w:val="003B0018"/>
    <w:rsid w:val="003B205A"/>
    <w:rsid w:val="003C6719"/>
    <w:rsid w:val="003D77E8"/>
    <w:rsid w:val="003F1514"/>
    <w:rsid w:val="00401D17"/>
    <w:rsid w:val="004513C0"/>
    <w:rsid w:val="00517F4B"/>
    <w:rsid w:val="005449E3"/>
    <w:rsid w:val="005520D9"/>
    <w:rsid w:val="00562BB8"/>
    <w:rsid w:val="00581A0C"/>
    <w:rsid w:val="005A39A7"/>
    <w:rsid w:val="005C49AE"/>
    <w:rsid w:val="00615B95"/>
    <w:rsid w:val="00630410"/>
    <w:rsid w:val="006346E5"/>
    <w:rsid w:val="00640AE6"/>
    <w:rsid w:val="00664D6E"/>
    <w:rsid w:val="0068724E"/>
    <w:rsid w:val="006906CA"/>
    <w:rsid w:val="00697611"/>
    <w:rsid w:val="006B7062"/>
    <w:rsid w:val="006D6F6A"/>
    <w:rsid w:val="006F567D"/>
    <w:rsid w:val="00715031"/>
    <w:rsid w:val="00752B3B"/>
    <w:rsid w:val="00753B6A"/>
    <w:rsid w:val="00771E1E"/>
    <w:rsid w:val="0079330C"/>
    <w:rsid w:val="007A4701"/>
    <w:rsid w:val="007A5364"/>
    <w:rsid w:val="008229CA"/>
    <w:rsid w:val="0082423C"/>
    <w:rsid w:val="00832215"/>
    <w:rsid w:val="0089370D"/>
    <w:rsid w:val="008D305F"/>
    <w:rsid w:val="00900FCB"/>
    <w:rsid w:val="00904FA2"/>
    <w:rsid w:val="009238FD"/>
    <w:rsid w:val="00923EB5"/>
    <w:rsid w:val="009776B5"/>
    <w:rsid w:val="009D71E8"/>
    <w:rsid w:val="009E7007"/>
    <w:rsid w:val="00A06D2B"/>
    <w:rsid w:val="00A10445"/>
    <w:rsid w:val="00A22A90"/>
    <w:rsid w:val="00A9436B"/>
    <w:rsid w:val="00AD319C"/>
    <w:rsid w:val="00AE23C5"/>
    <w:rsid w:val="00B17402"/>
    <w:rsid w:val="00B174AC"/>
    <w:rsid w:val="00B40716"/>
    <w:rsid w:val="00B727AC"/>
    <w:rsid w:val="00B9508C"/>
    <w:rsid w:val="00BC45A7"/>
    <w:rsid w:val="00BD04B1"/>
    <w:rsid w:val="00BD4833"/>
    <w:rsid w:val="00BE4D23"/>
    <w:rsid w:val="00C147EC"/>
    <w:rsid w:val="00C40DEE"/>
    <w:rsid w:val="00C55A48"/>
    <w:rsid w:val="00C55C67"/>
    <w:rsid w:val="00C80970"/>
    <w:rsid w:val="00C93FD0"/>
    <w:rsid w:val="00CB2246"/>
    <w:rsid w:val="00CB5531"/>
    <w:rsid w:val="00CD310E"/>
    <w:rsid w:val="00CF2A05"/>
    <w:rsid w:val="00DE3FFB"/>
    <w:rsid w:val="00E1597D"/>
    <w:rsid w:val="00E22E59"/>
    <w:rsid w:val="00E6584E"/>
    <w:rsid w:val="00E906AF"/>
    <w:rsid w:val="00E922B7"/>
    <w:rsid w:val="00EC1DEC"/>
    <w:rsid w:val="00EE3DC0"/>
    <w:rsid w:val="00EF78AE"/>
    <w:rsid w:val="00F033B5"/>
    <w:rsid w:val="00F21C66"/>
    <w:rsid w:val="00F26F5D"/>
    <w:rsid w:val="00F4294C"/>
    <w:rsid w:val="00FA2EF0"/>
    <w:rsid w:val="00FC16F3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776CE1"/>
  <w15:docId w15:val="{EF69A01E-9D2B-4B88-B287-56746818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63E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3E3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C8097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C1DEC"/>
    <w:pPr>
      <w:ind w:left="720"/>
      <w:contextualSpacing/>
    </w:pPr>
  </w:style>
  <w:style w:type="paragraph" w:customStyle="1" w:styleId="Autrag">
    <w:name w:val="Autrag"/>
    <w:basedOn w:val="Listenabsatz"/>
    <w:rsid w:val="00630410"/>
    <w:pPr>
      <w:numPr>
        <w:numId w:val="9"/>
      </w:numPr>
      <w:spacing w:before="120" w:after="120"/>
      <w:ind w:left="284" w:hanging="284"/>
      <w:contextualSpacing w:val="0"/>
    </w:pPr>
    <w:rPr>
      <w:szCs w:val="20"/>
    </w:rPr>
  </w:style>
  <w:style w:type="table" w:styleId="TabelleRaster5">
    <w:name w:val="Table Grid 5"/>
    <w:basedOn w:val="NormaleTabelle"/>
    <w:rsid w:val="00EC1D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Linie">
    <w:name w:val="Linie"/>
    <w:basedOn w:val="Standard"/>
    <w:rsid w:val="00630410"/>
    <w:pPr>
      <w:tabs>
        <w:tab w:val="left" w:leader="underscore" w:pos="9072"/>
      </w:tabs>
      <w:spacing w:line="360" w:lineRule="auto"/>
      <w:ind w:left="284"/>
    </w:pPr>
  </w:style>
  <w:style w:type="character" w:styleId="BesuchterLink">
    <w:name w:val="FollowedHyperlink"/>
    <w:basedOn w:val="Absatz-Standardschriftart"/>
    <w:rsid w:val="0068724E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rsid w:val="003D77E8"/>
    <w:pPr>
      <w:spacing w:after="200"/>
      <w:jc w:val="center"/>
    </w:pPr>
    <w:rPr>
      <w:b/>
      <w:bCs/>
      <w:sz w:val="18"/>
      <w:szCs w:val="18"/>
    </w:rPr>
  </w:style>
  <w:style w:type="table" w:styleId="Listentabelle3">
    <w:name w:val="List Table 3"/>
    <w:basedOn w:val="NormaleTabelle"/>
    <w:uiPriority w:val="48"/>
    <w:rsid w:val="00E22E5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E7F8B-3FCC-4792-9FF0-05F580653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5</cp:revision>
  <cp:lastPrinted>2018-08-30T15:49:00Z</cp:lastPrinted>
  <dcterms:created xsi:type="dcterms:W3CDTF">2018-08-30T15:44:00Z</dcterms:created>
  <dcterms:modified xsi:type="dcterms:W3CDTF">2018-08-30T16:35:00Z</dcterms:modified>
</cp:coreProperties>
</file>